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3D43C819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(tekst jedn. </w:t>
      </w:r>
      <w:r w:rsidR="00B17687">
        <w:rPr>
          <w:rFonts w:ascii="Cambria" w:hAnsi="Cambria" w:cs="Arial"/>
          <w:bCs/>
          <w:sz w:val="20"/>
          <w:szCs w:val="20"/>
        </w:rPr>
        <w:t xml:space="preserve">Dz. U. z 2021 r. poz. 1129 z </w:t>
      </w:r>
      <w:proofErr w:type="spellStart"/>
      <w:r w:rsidR="00B17687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B17687">
        <w:rPr>
          <w:rFonts w:ascii="Cambria" w:hAnsi="Cambria" w:cs="Arial"/>
          <w:bCs/>
          <w:sz w:val="20"/>
          <w:szCs w:val="20"/>
        </w:rPr>
        <w:t>. zm</w:t>
      </w:r>
      <w:r w:rsidRPr="00DD5B51">
        <w:rPr>
          <w:rFonts w:ascii="Cambria" w:hAnsi="Cambria" w:cs="Arial"/>
          <w:bCs/>
          <w:sz w:val="20"/>
          <w:szCs w:val="20"/>
        </w:rPr>
        <w:t xml:space="preserve">.)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C35F6E">
        <w:rPr>
          <w:rFonts w:ascii="Cambria" w:hAnsi="Cambria" w:cs="Calibri"/>
          <w:b/>
          <w:sz w:val="20"/>
          <w:szCs w:val="20"/>
        </w:rPr>
        <w:t>Roboty remontowe budynku gospodarczego w Leśnictwie Błota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31FECE36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0AF0" w14:textId="77777777" w:rsidR="007546C4" w:rsidRDefault="007546C4">
      <w:r>
        <w:separator/>
      </w:r>
    </w:p>
  </w:endnote>
  <w:endnote w:type="continuationSeparator" w:id="0">
    <w:p w14:paraId="1EEFA990" w14:textId="77777777" w:rsidR="007546C4" w:rsidRDefault="0075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BC877" w14:textId="77777777" w:rsidR="007546C4" w:rsidRDefault="007546C4">
      <w:r>
        <w:separator/>
      </w:r>
    </w:p>
  </w:footnote>
  <w:footnote w:type="continuationSeparator" w:id="0">
    <w:p w14:paraId="7C7FE894" w14:textId="77777777" w:rsidR="007546C4" w:rsidRDefault="00754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6CD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46C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687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5F6E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2021-09-03T08:27:00Z</dcterms:created>
  <dcterms:modified xsi:type="dcterms:W3CDTF">2021-09-03T08:27:00Z</dcterms:modified>
</cp:coreProperties>
</file>